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C6887F" w14:textId="327A70EA" w:rsidR="009936E6" w:rsidRPr="00B708D8" w:rsidRDefault="009A0AF8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B708D8">
        <w:rPr>
          <w:rFonts w:ascii="Calibri" w:eastAsia="Calibri" w:hAnsi="Calibri" w:cs="Calibri"/>
          <w:b/>
          <w:sz w:val="22"/>
          <w:szCs w:val="22"/>
          <w:lang w:eastAsia="en-US"/>
        </w:rPr>
        <w:t>Załącznik nr</w:t>
      </w:r>
      <w:r w:rsidR="002C12AD" w:rsidRPr="00B708D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B50D33" w:rsidRPr="00B708D8">
        <w:rPr>
          <w:rFonts w:ascii="Calibri" w:eastAsia="Calibri" w:hAnsi="Calibri" w:cs="Calibri"/>
          <w:b/>
          <w:sz w:val="22"/>
          <w:szCs w:val="22"/>
          <w:lang w:eastAsia="en-US"/>
        </w:rPr>
        <w:t>2</w:t>
      </w:r>
      <w:r w:rsidR="00CC5580" w:rsidRPr="00B708D8">
        <w:rPr>
          <w:rFonts w:ascii="Calibri" w:eastAsia="Calibri" w:hAnsi="Calibri" w:cs="Calibri"/>
          <w:b/>
          <w:sz w:val="22"/>
          <w:szCs w:val="22"/>
          <w:lang w:eastAsia="en-US"/>
        </w:rPr>
        <w:t>a</w:t>
      </w:r>
      <w:r w:rsidRPr="00B708D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do SWZ</w:t>
      </w:r>
    </w:p>
    <w:p w14:paraId="2A6F3140" w14:textId="77777777" w:rsidR="009A0AF8" w:rsidRPr="009A0AF8" w:rsidRDefault="009A0AF8" w:rsidP="009A0AF8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9A0AF8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</w:t>
      </w:r>
      <w:r w:rsidRPr="009A0AF8"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  <w:footnoteReference w:id="1"/>
      </w:r>
    </w:p>
    <w:p w14:paraId="06C1382C" w14:textId="7D03F405" w:rsidR="009A0AF8" w:rsidRPr="009A0AF8" w:rsidRDefault="009A0AF8" w:rsidP="009A0AF8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o którym mowa w art. 125 ust. 1 ustawy z dnia 11 września 2019 r. Prawo zamówień publicznych (dalej jako: ustawa Pzp)</w:t>
      </w:r>
    </w:p>
    <w:p w14:paraId="3D94B43F" w14:textId="4407DF07" w:rsidR="009A0AF8" w:rsidRPr="009A0AF8" w:rsidRDefault="009A0AF8" w:rsidP="00051F08">
      <w:pPr>
        <w:suppressAutoHyphens w:val="0"/>
        <w:spacing w:before="120" w:after="24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O NIEPODLEGANIU WYKLUCZENIU ORAZ</w:t>
      </w:r>
      <w:r w:rsidR="009936E6">
        <w:rPr>
          <w:rFonts w:ascii="Calibri" w:eastAsia="Calibri" w:hAnsi="Calibri" w:cs="Calibri"/>
          <w:spacing w:val="-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0CD39A93" w14:textId="77777777" w:rsidR="009A0AF8" w:rsidRPr="006E4130" w:rsidRDefault="009A0AF8" w:rsidP="00051F08">
      <w:pPr>
        <w:suppressAutoHyphens w:val="0"/>
        <w:spacing w:before="120" w:after="120"/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</w:pPr>
      <w:r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Przystępując do postępowania o udzielenie zamówienia publicznego</w:t>
      </w:r>
      <w:r w:rsidR="00653052"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 xml:space="preserve"> </w:t>
      </w:r>
      <w:r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na:</w:t>
      </w:r>
    </w:p>
    <w:p w14:paraId="1BBAAB7C" w14:textId="0505A141" w:rsidR="00B708D8" w:rsidRPr="00B708D8" w:rsidRDefault="00B50D33" w:rsidP="009A5272">
      <w:pPr>
        <w:spacing w:before="240"/>
        <w:jc w:val="center"/>
        <w:rPr>
          <w:rFonts w:asciiTheme="minorHAnsi" w:hAnsiTheme="minorHAnsi"/>
          <w:b/>
          <w:sz w:val="24"/>
        </w:rPr>
      </w:pPr>
      <w:bookmarkStart w:id="0" w:name="_Hlk106184877"/>
      <w:r w:rsidRPr="00B50D33">
        <w:rPr>
          <w:rFonts w:asciiTheme="minorHAnsi" w:hAnsiTheme="minorHAnsi" w:cs="Calibri"/>
          <w:b/>
          <w:bCs/>
          <w:color w:val="000000"/>
          <w:sz w:val="22"/>
          <w:szCs w:val="22"/>
        </w:rPr>
        <w:t xml:space="preserve">  </w:t>
      </w:r>
      <w:r w:rsidR="00B708D8" w:rsidRPr="00B708D8">
        <w:rPr>
          <w:rFonts w:asciiTheme="minorHAnsi" w:hAnsiTheme="minorHAnsi"/>
          <w:b/>
          <w:sz w:val="24"/>
        </w:rPr>
        <w:t>Wytworzenie i dostawę tablic rejestracyjnych w roku kalendarzowym 202</w:t>
      </w:r>
      <w:r w:rsidR="006A1450">
        <w:rPr>
          <w:rFonts w:asciiTheme="minorHAnsi" w:hAnsiTheme="minorHAnsi"/>
          <w:b/>
          <w:sz w:val="24"/>
        </w:rPr>
        <w:t>6</w:t>
      </w:r>
    </w:p>
    <w:p w14:paraId="635172C3" w14:textId="77777777" w:rsidR="00B708D8" w:rsidRPr="00B708D8" w:rsidRDefault="00B708D8" w:rsidP="009A5272">
      <w:pPr>
        <w:jc w:val="center"/>
        <w:rPr>
          <w:rFonts w:asciiTheme="minorHAnsi" w:hAnsiTheme="minorHAnsi"/>
          <w:b/>
          <w:sz w:val="24"/>
        </w:rPr>
      </w:pPr>
      <w:r w:rsidRPr="00B708D8">
        <w:rPr>
          <w:rFonts w:asciiTheme="minorHAnsi" w:hAnsiTheme="minorHAnsi"/>
          <w:b/>
          <w:sz w:val="24"/>
        </w:rPr>
        <w:t xml:space="preserve"> oraz nieodpłatny odbiór i zniszczenie tablic rejestracyjnych wycofanych z użytku</w:t>
      </w:r>
    </w:p>
    <w:p w14:paraId="1162BBF5" w14:textId="0C18DC07" w:rsidR="00AB15B5" w:rsidRPr="00B50D33" w:rsidRDefault="00AB15B5" w:rsidP="00B708D8">
      <w:pPr>
        <w:suppressAutoHyphens w:val="0"/>
        <w:spacing w:before="120" w:after="120"/>
        <w:rPr>
          <w:rFonts w:asciiTheme="minorHAnsi" w:hAnsiTheme="minorHAnsi" w:cs="Calibri"/>
          <w:b/>
          <w:sz w:val="22"/>
          <w:szCs w:val="22"/>
          <w:lang w:eastAsia="pl-PL"/>
        </w:rPr>
      </w:pPr>
    </w:p>
    <w:bookmarkEnd w:id="0"/>
    <w:p w14:paraId="4ED0CA53" w14:textId="67642184" w:rsidR="009A0AF8" w:rsidRPr="00523AA4" w:rsidRDefault="009A0AF8" w:rsidP="009A0AF8">
      <w:pPr>
        <w:suppressAutoHyphens w:val="0"/>
        <w:spacing w:before="120" w:after="120" w:line="259" w:lineRule="auto"/>
        <w:jc w:val="both"/>
        <w:rPr>
          <w:rFonts w:ascii="Calibri" w:eastAsia="Calibri" w:hAnsi="Calibri" w:cs="Calibri"/>
          <w:bCs/>
          <w:i/>
          <w:sz w:val="22"/>
          <w:szCs w:val="22"/>
          <w:lang w:eastAsia="en-US"/>
        </w:rPr>
      </w:pPr>
      <w:r w:rsidRPr="00523AA4">
        <w:rPr>
          <w:rFonts w:ascii="Calibri" w:eastAsia="Calibri" w:hAnsi="Calibri" w:cs="Calibri"/>
          <w:bCs/>
          <w:sz w:val="22"/>
          <w:szCs w:val="22"/>
          <w:lang w:eastAsia="en-US"/>
        </w:rPr>
        <w:t>prowadzonego przez Gminę Kielce,</w:t>
      </w:r>
      <w:r w:rsidRPr="00523AA4">
        <w:rPr>
          <w:rFonts w:ascii="Calibri" w:eastAsia="Calibri" w:hAnsi="Calibri" w:cs="Calibri"/>
          <w:bCs/>
          <w:i/>
          <w:sz w:val="22"/>
          <w:szCs w:val="22"/>
          <w:lang w:eastAsia="en-US"/>
        </w:rPr>
        <w:t xml:space="preserve"> </w:t>
      </w:r>
    </w:p>
    <w:p w14:paraId="71B07C49" w14:textId="23BF44E6" w:rsidR="009A0AF8" w:rsidRDefault="009A0AF8" w:rsidP="009A0AF8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</w:p>
    <w:p w14:paraId="703DBD9C" w14:textId="64616E96" w:rsidR="009D17CC" w:rsidRPr="009A0AF8" w:rsidRDefault="009D17CC" w:rsidP="009A0AF8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9D17CC">
        <w:rPr>
          <w:rFonts w:ascii="Calibri" w:hAnsi="Calibri" w:cs="Calibri"/>
          <w:sz w:val="22"/>
          <w:szCs w:val="22"/>
          <w:lang w:val="x-none" w:eastAsia="pl-PL"/>
        </w:rPr>
        <w:t>Ja /My podpisujący niniejszy dokument:</w:t>
      </w:r>
    </w:p>
    <w:p w14:paraId="1A9D015F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..................................................................................................................................................................</w:t>
      </w:r>
    </w:p>
    <w:p w14:paraId="144A4EF0" w14:textId="77777777" w:rsidR="009A0AF8" w:rsidRPr="00F925D3" w:rsidRDefault="009A0AF8" w:rsidP="009A0AF8">
      <w:pPr>
        <w:suppressAutoHyphens w:val="0"/>
        <w:ind w:right="40"/>
        <w:jc w:val="center"/>
        <w:rPr>
          <w:rFonts w:ascii="Calibri" w:hAnsi="Calibri" w:cs="Calibri"/>
          <w:sz w:val="18"/>
          <w:szCs w:val="18"/>
          <w:lang w:val="x-none" w:eastAsia="pl-PL"/>
        </w:rPr>
      </w:pPr>
      <w:r w:rsidRPr="00F925D3">
        <w:rPr>
          <w:rFonts w:ascii="Calibri" w:eastAsia="SimSun" w:hAnsi="Calibri" w:cs="Calibri"/>
          <w:i/>
          <w:sz w:val="18"/>
          <w:szCs w:val="18"/>
          <w:lang w:val="x-none" w:eastAsia="pl-PL"/>
        </w:rPr>
        <w:t>(imię i nazwisko)</w:t>
      </w:r>
    </w:p>
    <w:p w14:paraId="01C31439" w14:textId="77777777" w:rsidR="009A0AF8" w:rsidRPr="009A0AF8" w:rsidRDefault="009A0AF8" w:rsidP="009A0AF8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>działając  w  imieniu  Wykonawcy</w:t>
      </w:r>
      <w:r w:rsidRPr="009A0AF8">
        <w:rPr>
          <w:rFonts w:ascii="Calibri" w:hAnsi="Calibri" w:cs="Calibri"/>
          <w:sz w:val="22"/>
          <w:szCs w:val="22"/>
          <w:vertAlign w:val="superscript"/>
          <w:lang w:val="x-none" w:eastAsia="pl-PL"/>
        </w:rPr>
        <w:t>1</w:t>
      </w:r>
      <w:r w:rsidRPr="009A0AF8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33EB89AD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6E0D89D0" w14:textId="77777777" w:rsidR="009A0AF8" w:rsidRPr="009A0AF8" w:rsidRDefault="009A0AF8" w:rsidP="009A0AF8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186CEAD9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257A4B18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  <w:r w:rsidRPr="009A0AF8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Wykonawcy oraz dokładny adres Wykonawcy (siedziba, miejsce prowadzonej działalności), krajowy numer identyfikacyjny (np. NIP/REGON)</w:t>
      </w:r>
    </w:p>
    <w:p w14:paraId="5F9F9D67" w14:textId="77777777" w:rsidR="009A0AF8" w:rsidRPr="009A0AF8" w:rsidRDefault="009A0AF8" w:rsidP="007C0F80">
      <w:pPr>
        <w:suppressAutoHyphens w:val="0"/>
        <w:spacing w:line="312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1CCB03F3" w14:textId="36E6BA85" w:rsidR="00761708" w:rsidRDefault="00761708" w:rsidP="007C0F80">
      <w:pPr>
        <w:numPr>
          <w:ilvl w:val="0"/>
          <w:numId w:val="17"/>
        </w:numPr>
        <w:suppressAutoHyphens w:val="0"/>
        <w:spacing w:after="120" w:line="312" w:lineRule="auto"/>
        <w:ind w:left="357"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Oświadczam/y, że ww. Wykonawca nie podlega wykluczeniu z postępowania na podstawie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>
        <w:rPr>
          <w:rFonts w:ascii="Calibri" w:eastAsia="Calibri" w:hAnsi="Calibri" w:cs="Calibri"/>
          <w:sz w:val="22"/>
          <w:szCs w:val="22"/>
          <w:lang w:eastAsia="en-US"/>
        </w:rPr>
        <w:t>ustawy Pzp</w:t>
      </w:r>
      <w:r>
        <w:rPr>
          <w:rFonts w:ascii="Calibri" w:hAnsi="Calibri" w:cs="Calibri"/>
          <w:sz w:val="22"/>
          <w:szCs w:val="22"/>
        </w:rPr>
        <w:t xml:space="preserve"> oraz </w:t>
      </w:r>
      <w:r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ustawy z dnia 13 kwietnia 2022 r. </w:t>
      </w:r>
      <w:r>
        <w:rPr>
          <w:rFonts w:ascii="Calibri" w:hAnsi="Calibri" w:cs="Calibri"/>
          <w:sz w:val="22"/>
          <w:szCs w:val="22"/>
        </w:rPr>
        <w:br/>
        <w:t>o szczególnych rozwiązaniach w zakresie przeciwdziałania wspieraniu agresji na Ukrainę oraz służących ochronie bezpieczeństwa narodowego (Dz.</w:t>
      </w:r>
      <w:r w:rsidR="00B8669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U. z 2022 r. poz. 835</w:t>
      </w:r>
      <w:r w:rsidR="007A2EB2">
        <w:rPr>
          <w:rFonts w:ascii="Calibri" w:hAnsi="Calibri" w:cs="Calibri"/>
          <w:sz w:val="22"/>
          <w:szCs w:val="22"/>
        </w:rPr>
        <w:t xml:space="preserve"> ze zm.</w:t>
      </w:r>
      <w:r>
        <w:rPr>
          <w:rFonts w:ascii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CB024DA" w14:textId="51356C47" w:rsidR="009A0AF8" w:rsidRPr="009A0AF8" w:rsidRDefault="009A0AF8" w:rsidP="007C0F80">
      <w:pPr>
        <w:numPr>
          <w:ilvl w:val="0"/>
          <w:numId w:val="17"/>
        </w:numPr>
        <w:suppressAutoHyphens w:val="0"/>
        <w:spacing w:after="120" w:line="312" w:lineRule="auto"/>
        <w:ind w:left="357" w:hanging="357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Oświadczam/y </w:t>
      </w: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Wykonawcy zachodzą podstawy wykluczenia z postępowania na podstawie art. …………. ustawy Pzp 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(podać mającą zastosowanie podstawę wykluczenia spośród wymienionych</w:t>
      </w:r>
      <w:r w:rsidR="00781326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w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art. 108 ust. 1 pkt 1</w:t>
      </w:r>
      <w:r w:rsidR="002D096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,</w:t>
      </w:r>
      <w:r w:rsidR="00BD1C85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2D096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2 i 5</w:t>
      </w:r>
      <w:r w:rsidR="0078132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ustawy Pzp).</w:t>
      </w:r>
    </w:p>
    <w:p w14:paraId="5C827F2F" w14:textId="77777777" w:rsidR="009A0AF8" w:rsidRPr="009A0AF8" w:rsidRDefault="009A0AF8" w:rsidP="007C0F80">
      <w:pPr>
        <w:suppressAutoHyphens w:val="0"/>
        <w:spacing w:after="120" w:line="312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Jednocześnie oświadczam/y, że w związku z ww. okolicznością, na podstawie art. 110 ust. 2 ustawy Pzp ww. Wykonawca podjął następujące czynności i </w:t>
      </w:r>
      <w:r w:rsidRPr="009A0AF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 dowody na to, że podjęte przez Wykonawcę środki są wystarczające do wykazania jego rzetelności:</w:t>
      </w:r>
    </w:p>
    <w:p w14:paraId="15560C90" w14:textId="77777777" w:rsidR="009A0AF8" w:rsidRPr="009A0AF8" w:rsidRDefault="009A0AF8" w:rsidP="007C0F80">
      <w:pPr>
        <w:widowControl w:val="0"/>
        <w:numPr>
          <w:ilvl w:val="0"/>
          <w:numId w:val="16"/>
        </w:numPr>
        <w:suppressAutoHyphens w:val="0"/>
        <w:spacing w:before="240" w:after="160" w:line="360" w:lineRule="auto"/>
        <w:ind w:left="709"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212CA5AA" w14:textId="77777777" w:rsidR="009A0AF8" w:rsidRPr="009A0AF8" w:rsidRDefault="009A0AF8" w:rsidP="00044523">
      <w:pPr>
        <w:widowControl w:val="0"/>
        <w:numPr>
          <w:ilvl w:val="0"/>
          <w:numId w:val="16"/>
        </w:numPr>
        <w:suppressAutoHyphens w:val="0"/>
        <w:spacing w:after="160" w:line="360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14B47833" w14:textId="6B9468C3" w:rsidR="00B57B48" w:rsidRPr="00B708D8" w:rsidRDefault="009A0AF8" w:rsidP="00B708D8">
      <w:pPr>
        <w:widowControl w:val="0"/>
        <w:numPr>
          <w:ilvl w:val="0"/>
          <w:numId w:val="16"/>
        </w:numPr>
        <w:suppressAutoHyphens w:val="0"/>
        <w:spacing w:after="160" w:line="360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…………………………………………………………………………………………., </w:t>
      </w:r>
    </w:p>
    <w:p w14:paraId="3B311411" w14:textId="77777777" w:rsidR="00523AA4" w:rsidRDefault="009A0AF8" w:rsidP="007C0F80">
      <w:pPr>
        <w:numPr>
          <w:ilvl w:val="0"/>
          <w:numId w:val="17"/>
        </w:numPr>
        <w:suppressAutoHyphens w:val="0"/>
        <w:spacing w:after="120" w:line="312" w:lineRule="auto"/>
        <w:ind w:left="357" w:hanging="357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/>
          <w:b/>
          <w:sz w:val="22"/>
          <w:szCs w:val="22"/>
          <w:lang w:eastAsia="en-US"/>
        </w:rPr>
        <w:lastRenderedPageBreak/>
        <w:t>Oświadczam/y, że ww. Wykonawca spełnia warunki udziału w postępowaniu określone przez Zamawiającego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w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Specyfikacji Warunków Zamówienia</w:t>
      </w:r>
      <w:r w:rsidR="00523AA4">
        <w:rPr>
          <w:rFonts w:ascii="Calibri" w:eastAsia="Calibri" w:hAnsi="Calibri"/>
          <w:b/>
          <w:sz w:val="22"/>
          <w:szCs w:val="22"/>
          <w:lang w:eastAsia="en-US"/>
        </w:rPr>
        <w:t>:</w:t>
      </w:r>
    </w:p>
    <w:p w14:paraId="1D99F729" w14:textId="77777777" w:rsidR="00523AA4" w:rsidRPr="00523AA4" w:rsidRDefault="00523AA4" w:rsidP="00523AA4">
      <w:pPr>
        <w:pStyle w:val="Akapitzlist"/>
        <w:numPr>
          <w:ilvl w:val="0"/>
          <w:numId w:val="26"/>
        </w:numPr>
        <w:suppressAutoHyphens w:val="0"/>
        <w:jc w:val="both"/>
        <w:rPr>
          <w:rFonts w:ascii="Calibri" w:eastAsia="Calibri" w:hAnsi="Calibri"/>
          <w:b/>
          <w:vanish/>
          <w:sz w:val="22"/>
          <w:szCs w:val="22"/>
          <w:lang w:eastAsia="en-US"/>
        </w:rPr>
      </w:pPr>
    </w:p>
    <w:p w14:paraId="710A809E" w14:textId="77777777" w:rsidR="00523AA4" w:rsidRPr="00523AA4" w:rsidRDefault="00523AA4" w:rsidP="00523AA4">
      <w:pPr>
        <w:pStyle w:val="Akapitzlist"/>
        <w:numPr>
          <w:ilvl w:val="0"/>
          <w:numId w:val="26"/>
        </w:numPr>
        <w:suppressAutoHyphens w:val="0"/>
        <w:jc w:val="both"/>
        <w:rPr>
          <w:rFonts w:ascii="Calibri" w:eastAsia="Calibri" w:hAnsi="Calibri"/>
          <w:b/>
          <w:vanish/>
          <w:sz w:val="22"/>
          <w:szCs w:val="22"/>
          <w:lang w:eastAsia="en-US"/>
        </w:rPr>
      </w:pPr>
    </w:p>
    <w:p w14:paraId="6A5C24B1" w14:textId="77777777" w:rsidR="00523AA4" w:rsidRPr="00523AA4" w:rsidRDefault="00523AA4" w:rsidP="00523AA4">
      <w:pPr>
        <w:pStyle w:val="Akapitzlist"/>
        <w:numPr>
          <w:ilvl w:val="0"/>
          <w:numId w:val="26"/>
        </w:numPr>
        <w:suppressAutoHyphens w:val="0"/>
        <w:jc w:val="both"/>
        <w:rPr>
          <w:rFonts w:ascii="Calibri" w:eastAsia="Calibri" w:hAnsi="Calibri"/>
          <w:b/>
          <w:vanish/>
          <w:sz w:val="22"/>
          <w:szCs w:val="22"/>
          <w:lang w:eastAsia="en-US"/>
        </w:rPr>
      </w:pPr>
    </w:p>
    <w:p w14:paraId="211D6BD1" w14:textId="5D2168A0" w:rsidR="00523AA4" w:rsidRPr="005859B0" w:rsidRDefault="00523AA4" w:rsidP="005859B0">
      <w:pPr>
        <w:pStyle w:val="Akapitzlist"/>
        <w:numPr>
          <w:ilvl w:val="1"/>
          <w:numId w:val="26"/>
        </w:numPr>
        <w:suppressAutoHyphens w:val="0"/>
        <w:ind w:left="1134" w:hanging="567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5859B0">
        <w:rPr>
          <w:rFonts w:ascii="Calibri" w:eastAsia="Calibri" w:hAnsi="Calibri"/>
          <w:b/>
          <w:sz w:val="22"/>
          <w:szCs w:val="22"/>
          <w:lang w:eastAsia="en-US"/>
        </w:rPr>
        <w:t>w zakresie uprawnień do prowadzenia określonej działalności gospodarczej lub zawodowej, o ile wynika to z odrębnych przepisów, określony w rozdz. X pkt 1.2. SWZ</w:t>
      </w:r>
    </w:p>
    <w:p w14:paraId="00BDEB13" w14:textId="77777777" w:rsidR="00523AA4" w:rsidRPr="00523AA4" w:rsidRDefault="00523AA4" w:rsidP="00523AA4">
      <w:pPr>
        <w:suppressAutoHyphens w:val="0"/>
        <w:ind w:left="360"/>
        <w:rPr>
          <w:rFonts w:ascii="Calibri" w:eastAsia="Calibri" w:hAnsi="Calibri"/>
          <w:b/>
          <w:szCs w:val="22"/>
          <w:lang w:eastAsia="en-US"/>
        </w:rPr>
      </w:pPr>
      <w:r w:rsidRPr="00523AA4">
        <w:rPr>
          <w:rFonts w:ascii="Calibri" w:eastAsia="Calibri" w:hAnsi="Calibri"/>
          <w:b/>
          <w:szCs w:val="22"/>
          <w:lang w:eastAsia="en-US"/>
        </w:rPr>
        <w:t xml:space="preserve">                                                              </w:t>
      </w:r>
    </w:p>
    <w:p w14:paraId="10EFE995" w14:textId="77777777" w:rsidR="00523AA4" w:rsidRPr="00523AA4" w:rsidRDefault="00523AA4" w:rsidP="00523AA4">
      <w:pPr>
        <w:suppressAutoHyphens w:val="0"/>
        <w:ind w:left="360"/>
        <w:rPr>
          <w:rFonts w:ascii="Calibri" w:eastAsia="Calibri" w:hAnsi="Calibri"/>
          <w:b/>
          <w:szCs w:val="22"/>
          <w:lang w:eastAsia="en-US"/>
        </w:rPr>
      </w:pPr>
      <w:r w:rsidRPr="00523AA4">
        <w:rPr>
          <w:rFonts w:ascii="Calibri" w:eastAsia="Calibri" w:hAnsi="Calibri"/>
          <w:b/>
          <w:szCs w:val="22"/>
          <w:lang w:eastAsia="en-US"/>
        </w:rPr>
        <w:t xml:space="preserve">                                                     </w:t>
      </w:r>
    </w:p>
    <w:p w14:paraId="5EE0BD03" w14:textId="4C03B859" w:rsidR="00523AA4" w:rsidRPr="00B00504" w:rsidRDefault="00523AA4" w:rsidP="00523AA4">
      <w:pPr>
        <w:suppressAutoHyphens w:val="0"/>
        <w:ind w:left="360"/>
        <w:rPr>
          <w:rFonts w:ascii="Calibri" w:eastAsia="Calibri" w:hAnsi="Calibri"/>
          <w:bCs/>
          <w:szCs w:val="22"/>
          <w:lang w:eastAsia="en-US"/>
        </w:rPr>
      </w:pPr>
      <w:r w:rsidRPr="00B00504">
        <w:rPr>
          <w:rFonts w:ascii="Calibri" w:eastAsia="Calibri" w:hAnsi="Calibri"/>
          <w:bCs/>
          <w:szCs w:val="22"/>
          <w:lang w:eastAsia="en-US"/>
        </w:rPr>
        <w:t xml:space="preserve">                                                    </w:t>
      </w:r>
      <w:r w:rsidR="005859B0">
        <w:rPr>
          <w:rFonts w:ascii="Calibri" w:eastAsia="Calibri" w:hAnsi="Calibri"/>
          <w:bCs/>
          <w:szCs w:val="22"/>
          <w:lang w:eastAsia="en-US"/>
        </w:rPr>
        <w:t xml:space="preserve">  </w:t>
      </w:r>
      <w:r w:rsidRPr="00B00504">
        <w:rPr>
          <w:rFonts w:ascii="Calibri" w:eastAsia="Calibri" w:hAnsi="Calibri"/>
          <w:bCs/>
          <w:szCs w:val="22"/>
          <w:lang w:eastAsia="en-US"/>
        </w:rPr>
        <w:t xml:space="preserve"> </w:t>
      </w:r>
      <w:r w:rsidRPr="005859B0">
        <w:rPr>
          <w:rFonts w:ascii="Calibri" w:eastAsia="Calibri" w:hAnsi="Calibri"/>
          <w:bCs/>
          <w:color w:val="A6A6A6" w:themeColor="background1" w:themeShade="A6"/>
          <w:szCs w:val="22"/>
          <w:lang w:eastAsia="en-US"/>
        </w:rPr>
        <w:t>………………..…………………………….</w:t>
      </w:r>
    </w:p>
    <w:p w14:paraId="25F4139E" w14:textId="1BB553E9" w:rsidR="009A0AF8" w:rsidRDefault="00523AA4" w:rsidP="00523AA4">
      <w:pPr>
        <w:suppressAutoHyphens w:val="0"/>
        <w:spacing w:after="120" w:line="312" w:lineRule="auto"/>
        <w:ind w:left="357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523AA4">
        <w:rPr>
          <w:rFonts w:ascii="Calibri" w:eastAsia="Calibri" w:hAnsi="Calibri"/>
          <w:b/>
          <w:sz w:val="22"/>
          <w:szCs w:val="22"/>
          <w:lang w:eastAsia="en-US"/>
        </w:rPr>
        <w:t xml:space="preserve">                                                                 TAK / NIE</w:t>
      </w:r>
      <w:r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B57B48">
        <w:rPr>
          <w:rFonts w:ascii="Calibri" w:eastAsia="Calibri" w:hAnsi="Calibri"/>
          <w:b/>
          <w:sz w:val="22"/>
          <w:szCs w:val="22"/>
          <w:vertAlign w:val="superscript"/>
          <w:lang w:eastAsia="en-US"/>
        </w:rPr>
        <w:t>i)</w:t>
      </w:r>
    </w:p>
    <w:p w14:paraId="564D96DE" w14:textId="3946DCDA" w:rsidR="00523AA4" w:rsidRPr="005859B0" w:rsidRDefault="00523AA4" w:rsidP="005859B0">
      <w:pPr>
        <w:pStyle w:val="Akapitzlist"/>
        <w:numPr>
          <w:ilvl w:val="1"/>
          <w:numId w:val="26"/>
        </w:numPr>
        <w:spacing w:after="120"/>
        <w:ind w:left="1134" w:hanging="567"/>
        <w:rPr>
          <w:rFonts w:ascii="Calibri" w:eastAsia="Calibri" w:hAnsi="Calibri"/>
          <w:b/>
          <w:sz w:val="22"/>
          <w:szCs w:val="22"/>
          <w:lang w:eastAsia="en-US"/>
        </w:rPr>
      </w:pPr>
      <w:r w:rsidRPr="00523AA4">
        <w:rPr>
          <w:rFonts w:ascii="Calibri" w:eastAsia="Calibri" w:hAnsi="Calibri"/>
          <w:b/>
          <w:sz w:val="22"/>
          <w:szCs w:val="22"/>
          <w:lang w:eastAsia="en-US"/>
        </w:rPr>
        <w:t xml:space="preserve">w zakresie doświadczenia Wykonawcy, zgodnie z poniższą tabelą: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3543"/>
        <w:gridCol w:w="1276"/>
        <w:gridCol w:w="4082"/>
      </w:tblGrid>
      <w:tr w:rsidR="00B57B48" w:rsidRPr="00B57B48" w14:paraId="01279EA6" w14:textId="77777777" w:rsidTr="00A43398">
        <w:trPr>
          <w:trHeight w:val="1469"/>
        </w:trPr>
        <w:tc>
          <w:tcPr>
            <w:tcW w:w="313" w:type="dxa"/>
          </w:tcPr>
          <w:p w14:paraId="136281A4" w14:textId="77777777" w:rsidR="00B57B48" w:rsidRPr="00B57B48" w:rsidRDefault="00B57B48" w:rsidP="005859B0">
            <w:pPr>
              <w:pStyle w:val="Bezodstpw"/>
              <w:spacing w:before="120"/>
              <w:ind w:left="-74" w:right="-108"/>
              <w:jc w:val="center"/>
              <w:rPr>
                <w:rFonts w:asciiTheme="minorHAnsi" w:hAnsiTheme="minorHAnsi" w:cs="Calibri"/>
                <w:b/>
              </w:rPr>
            </w:pPr>
            <w:r w:rsidRPr="00B57B48">
              <w:rPr>
                <w:rFonts w:asciiTheme="minorHAnsi" w:hAnsiTheme="minorHAnsi" w:cs="Calibri"/>
                <w:b/>
              </w:rPr>
              <w:t>Lp.</w:t>
            </w:r>
          </w:p>
        </w:tc>
        <w:tc>
          <w:tcPr>
            <w:tcW w:w="3543" w:type="dxa"/>
          </w:tcPr>
          <w:p w14:paraId="1D76F7A8" w14:textId="2899A47D" w:rsidR="00B57B48" w:rsidRPr="00B57B48" w:rsidRDefault="00B57B48" w:rsidP="00A43398">
            <w:pPr>
              <w:pStyle w:val="Bezodstpw"/>
              <w:spacing w:before="120"/>
              <w:ind w:left="-108" w:right="-105"/>
              <w:jc w:val="center"/>
              <w:rPr>
                <w:rFonts w:asciiTheme="minorHAnsi" w:hAnsiTheme="minorHAnsi" w:cs="Calibri"/>
                <w:b/>
              </w:rPr>
            </w:pPr>
            <w:r w:rsidRPr="00B57B48">
              <w:rPr>
                <w:rFonts w:asciiTheme="minorHAnsi" w:hAnsiTheme="minorHAnsi" w:cs="Calibri"/>
                <w:b/>
              </w:rPr>
              <w:t>Warunek udziału</w:t>
            </w:r>
            <w:r w:rsidR="00A43398">
              <w:rPr>
                <w:rFonts w:asciiTheme="minorHAnsi" w:hAnsiTheme="minorHAnsi" w:cs="Calibri"/>
                <w:b/>
              </w:rPr>
              <w:t xml:space="preserve"> </w:t>
            </w:r>
            <w:r w:rsidRPr="00B57B48">
              <w:rPr>
                <w:rFonts w:asciiTheme="minorHAnsi" w:hAnsiTheme="minorHAnsi" w:cs="Calibri"/>
                <w:b/>
              </w:rPr>
              <w:t>w postępowaniu</w:t>
            </w:r>
          </w:p>
        </w:tc>
        <w:tc>
          <w:tcPr>
            <w:tcW w:w="1276" w:type="dxa"/>
          </w:tcPr>
          <w:p w14:paraId="56B4BE19" w14:textId="77777777" w:rsidR="00B57B48" w:rsidRPr="00A43398" w:rsidRDefault="00B57B48" w:rsidP="00A43398">
            <w:pPr>
              <w:pStyle w:val="Bezodstpw"/>
              <w:spacing w:before="120" w:after="120"/>
              <w:jc w:val="center"/>
              <w:rPr>
                <w:rFonts w:asciiTheme="minorHAnsi" w:hAnsiTheme="minorHAnsi" w:cs="Calibri"/>
                <w:b/>
                <w:spacing w:val="-4"/>
              </w:rPr>
            </w:pPr>
            <w:r w:rsidRPr="00B57B48">
              <w:rPr>
                <w:rFonts w:asciiTheme="minorHAnsi" w:hAnsiTheme="minorHAnsi" w:cs="Calibri"/>
                <w:b/>
              </w:rPr>
              <w:t xml:space="preserve">Wykonawca spełnia </w:t>
            </w:r>
            <w:r w:rsidRPr="00A43398">
              <w:rPr>
                <w:rFonts w:asciiTheme="minorHAnsi" w:hAnsiTheme="minorHAnsi" w:cs="Calibri"/>
                <w:b/>
                <w:spacing w:val="-4"/>
              </w:rPr>
              <w:t>samodzielnie</w:t>
            </w:r>
          </w:p>
          <w:p w14:paraId="2BE86190" w14:textId="3AD55D7A" w:rsidR="00B57B48" w:rsidRPr="005859B0" w:rsidRDefault="00B57B48" w:rsidP="005859B0">
            <w:pPr>
              <w:pStyle w:val="Bezodstpw"/>
              <w:jc w:val="center"/>
              <w:rPr>
                <w:rFonts w:asciiTheme="minorHAnsi" w:hAnsiTheme="minorHAnsi" w:cs="Calibri"/>
                <w:bCs/>
                <w:vertAlign w:val="superscript"/>
              </w:rPr>
            </w:pPr>
            <w:r w:rsidRPr="005859B0">
              <w:rPr>
                <w:rFonts w:asciiTheme="minorHAnsi" w:hAnsiTheme="minorHAnsi" w:cs="Calibri"/>
                <w:bCs/>
                <w:sz w:val="24"/>
                <w:szCs w:val="24"/>
              </w:rPr>
              <w:t>TAK/NIE</w:t>
            </w:r>
            <w:r w:rsidR="005859B0" w:rsidRPr="005859B0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 </w:t>
            </w:r>
            <w:r w:rsidRPr="005859B0">
              <w:rPr>
                <w:rStyle w:val="Odwoanieprzypisukocowego"/>
                <w:rFonts w:asciiTheme="minorHAnsi" w:hAnsiTheme="minorHAnsi" w:cs="Calibri"/>
                <w:bCs/>
                <w:sz w:val="24"/>
                <w:szCs w:val="24"/>
              </w:rPr>
              <w:endnoteReference w:id="1"/>
            </w:r>
            <w:r w:rsidRPr="005859B0">
              <w:rPr>
                <w:rFonts w:asciiTheme="minorHAnsi" w:hAnsiTheme="minorHAnsi" w:cs="Calibri"/>
                <w:bCs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4082" w:type="dxa"/>
          </w:tcPr>
          <w:p w14:paraId="3A0902A4" w14:textId="77777777" w:rsidR="005859B0" w:rsidRDefault="006E3DCD" w:rsidP="00A43398">
            <w:pPr>
              <w:pStyle w:val="Bezodstpw"/>
              <w:spacing w:before="120"/>
              <w:ind w:left="-104" w:right="-135"/>
              <w:jc w:val="center"/>
              <w:rPr>
                <w:rFonts w:asciiTheme="minorHAnsi" w:hAnsiTheme="minorHAnsi" w:cs="Calibri"/>
                <w:b/>
              </w:rPr>
            </w:pPr>
            <w:r w:rsidRPr="00A764D4">
              <w:rPr>
                <w:rFonts w:asciiTheme="minorHAnsi" w:hAnsiTheme="minorHAnsi" w:cs="Calibri"/>
                <w:b/>
              </w:rPr>
              <w:t>Wykonawca p</w:t>
            </w:r>
            <w:r w:rsidR="00B57B48" w:rsidRPr="00A764D4">
              <w:rPr>
                <w:rFonts w:asciiTheme="minorHAnsi" w:hAnsiTheme="minorHAnsi" w:cs="Calibri"/>
                <w:b/>
              </w:rPr>
              <w:t xml:space="preserve">olega </w:t>
            </w:r>
            <w:r w:rsidR="00B57B48" w:rsidRPr="00B57B48">
              <w:rPr>
                <w:rFonts w:asciiTheme="minorHAnsi" w:hAnsiTheme="minorHAnsi" w:cs="Calibri"/>
                <w:b/>
              </w:rPr>
              <w:t>na zdolnościach lub sytuacji podmiotów udostępniających zasoby</w:t>
            </w:r>
            <w:r w:rsidR="005859B0">
              <w:rPr>
                <w:rFonts w:asciiTheme="minorHAnsi" w:hAnsiTheme="minorHAnsi" w:cs="Calibri"/>
                <w:b/>
              </w:rPr>
              <w:t xml:space="preserve"> </w:t>
            </w:r>
          </w:p>
          <w:p w14:paraId="7B784325" w14:textId="06B72C11" w:rsidR="00B57B48" w:rsidRPr="005859B0" w:rsidRDefault="00B57B48" w:rsidP="00A43398">
            <w:pPr>
              <w:pStyle w:val="Bezodstpw"/>
              <w:spacing w:before="120"/>
              <w:ind w:left="-104" w:right="-135"/>
              <w:jc w:val="center"/>
              <w:rPr>
                <w:rFonts w:asciiTheme="minorHAnsi" w:hAnsiTheme="minorHAnsi" w:cs="Calibri"/>
                <w:bCs/>
                <w:sz w:val="24"/>
                <w:szCs w:val="24"/>
                <w:vertAlign w:val="superscript"/>
              </w:rPr>
            </w:pPr>
            <w:r w:rsidRPr="005859B0">
              <w:rPr>
                <w:rFonts w:asciiTheme="minorHAnsi" w:hAnsiTheme="minorHAnsi" w:cs="Calibri"/>
                <w:bCs/>
                <w:sz w:val="24"/>
                <w:szCs w:val="24"/>
              </w:rPr>
              <w:t>TAK/NIE</w:t>
            </w:r>
            <w:r w:rsidR="00B00504" w:rsidRPr="005859B0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 </w:t>
            </w:r>
            <w:r w:rsidR="00F421CE" w:rsidRPr="005859B0">
              <w:rPr>
                <w:rFonts w:asciiTheme="minorHAnsi" w:hAnsiTheme="minorHAnsi" w:cs="Calibri"/>
                <w:bCs/>
                <w:sz w:val="24"/>
                <w:szCs w:val="24"/>
                <w:vertAlign w:val="superscript"/>
              </w:rPr>
              <w:t>i</w:t>
            </w:r>
            <w:r w:rsidRPr="005859B0">
              <w:rPr>
                <w:rFonts w:asciiTheme="minorHAnsi" w:hAnsiTheme="minorHAnsi" w:cs="Calibri"/>
                <w:bCs/>
                <w:sz w:val="24"/>
                <w:szCs w:val="24"/>
                <w:vertAlign w:val="superscript"/>
              </w:rPr>
              <w:t>)</w:t>
            </w:r>
          </w:p>
          <w:p w14:paraId="1CB1B0D3" w14:textId="77777777" w:rsidR="005859B0" w:rsidRPr="00A43398" w:rsidRDefault="005859B0" w:rsidP="00A43398">
            <w:pPr>
              <w:pStyle w:val="Bezodstpw"/>
              <w:ind w:left="-104" w:right="-135"/>
              <w:rPr>
                <w:rFonts w:asciiTheme="minorHAnsi" w:hAnsiTheme="minorHAnsi" w:cs="Calibri"/>
                <w:b/>
                <w:sz w:val="16"/>
                <w:szCs w:val="16"/>
              </w:rPr>
            </w:pPr>
          </w:p>
          <w:p w14:paraId="6AE8D45B" w14:textId="03B1FFD9" w:rsidR="00B57B48" w:rsidRPr="00A43398" w:rsidRDefault="00B57B48" w:rsidP="00A43398">
            <w:pPr>
              <w:pStyle w:val="Bezodstpw"/>
              <w:spacing w:after="120"/>
              <w:ind w:right="6"/>
              <w:jc w:val="both"/>
              <w:rPr>
                <w:rFonts w:asciiTheme="minorHAnsi" w:hAnsiTheme="minorHAnsi" w:cs="Calibri"/>
                <w:bCs/>
                <w:spacing w:val="-6"/>
              </w:rPr>
            </w:pPr>
            <w:r w:rsidRPr="00A43398">
              <w:rPr>
                <w:rFonts w:asciiTheme="minorHAnsi" w:hAnsiTheme="minorHAnsi" w:cs="Calibri"/>
                <w:bCs/>
                <w:spacing w:val="-6"/>
                <w:sz w:val="18"/>
                <w:szCs w:val="18"/>
              </w:rPr>
              <w:t>(w</w:t>
            </w:r>
            <w:r w:rsidR="00A43398" w:rsidRPr="00A43398">
              <w:rPr>
                <w:rFonts w:asciiTheme="minorHAnsi" w:hAnsiTheme="minorHAnsi" w:cs="Calibri"/>
                <w:bCs/>
                <w:spacing w:val="-6"/>
                <w:sz w:val="18"/>
                <w:szCs w:val="18"/>
              </w:rPr>
              <w:t xml:space="preserve"> </w:t>
            </w:r>
            <w:r w:rsidRPr="00A43398">
              <w:rPr>
                <w:rFonts w:asciiTheme="minorHAnsi" w:hAnsiTheme="minorHAnsi" w:cs="Calibri"/>
                <w:bCs/>
                <w:spacing w:val="-6"/>
                <w:sz w:val="18"/>
                <w:szCs w:val="18"/>
              </w:rPr>
              <w:t>przypadku odpowiedzi twierdzącej proszę</w:t>
            </w:r>
            <w:r w:rsidR="00A43398" w:rsidRPr="00A43398">
              <w:rPr>
                <w:rFonts w:asciiTheme="minorHAnsi" w:hAnsiTheme="minorHAnsi" w:cs="Calibri"/>
                <w:bCs/>
                <w:spacing w:val="-6"/>
                <w:sz w:val="18"/>
                <w:szCs w:val="18"/>
              </w:rPr>
              <w:t xml:space="preserve"> </w:t>
            </w:r>
            <w:r w:rsidRPr="00A43398">
              <w:rPr>
                <w:rFonts w:asciiTheme="minorHAnsi" w:hAnsiTheme="minorHAnsi" w:cs="Calibri"/>
                <w:bCs/>
                <w:spacing w:val="-6"/>
                <w:sz w:val="18"/>
                <w:szCs w:val="18"/>
              </w:rPr>
              <w:t>wskazać nazwę i adres</w:t>
            </w:r>
            <w:r w:rsidR="00A43398" w:rsidRPr="00A43398">
              <w:rPr>
                <w:rFonts w:asciiTheme="minorHAnsi" w:hAnsiTheme="minorHAnsi" w:cs="Calibri"/>
                <w:bCs/>
                <w:spacing w:val="-6"/>
                <w:sz w:val="18"/>
                <w:szCs w:val="18"/>
              </w:rPr>
              <w:t xml:space="preserve"> </w:t>
            </w:r>
            <w:r w:rsidRPr="00A43398">
              <w:rPr>
                <w:rFonts w:asciiTheme="minorHAnsi" w:hAnsiTheme="minorHAnsi" w:cs="Calibri"/>
                <w:bCs/>
                <w:spacing w:val="-6"/>
                <w:sz w:val="18"/>
                <w:szCs w:val="18"/>
              </w:rPr>
              <w:t>podmiotu</w:t>
            </w:r>
            <w:r w:rsidR="00A43398" w:rsidRPr="00A43398">
              <w:rPr>
                <w:rFonts w:asciiTheme="minorHAnsi" w:hAnsiTheme="minorHAnsi" w:cs="Calibri"/>
                <w:bCs/>
                <w:spacing w:val="-6"/>
                <w:sz w:val="18"/>
                <w:szCs w:val="18"/>
              </w:rPr>
              <w:t xml:space="preserve"> </w:t>
            </w:r>
            <w:r w:rsidRPr="00A43398">
              <w:rPr>
                <w:rFonts w:asciiTheme="minorHAnsi" w:hAnsiTheme="minorHAnsi" w:cs="Calibri"/>
                <w:bCs/>
                <w:spacing w:val="-6"/>
                <w:sz w:val="18"/>
                <w:szCs w:val="18"/>
              </w:rPr>
              <w:t>udostępniającego zasoby)</w:t>
            </w:r>
            <w:r w:rsidR="005859B0" w:rsidRPr="00A43398">
              <w:rPr>
                <w:rFonts w:asciiTheme="minorHAnsi" w:hAnsiTheme="minorHAnsi" w:cs="Calibri"/>
                <w:bCs/>
                <w:spacing w:val="-6"/>
                <w:sz w:val="18"/>
                <w:szCs w:val="18"/>
              </w:rPr>
              <w:t xml:space="preserve"> </w:t>
            </w:r>
            <w:r w:rsidRPr="00A43398">
              <w:rPr>
                <w:rStyle w:val="Odwoanieprzypisukocowego"/>
                <w:rFonts w:asciiTheme="minorHAnsi" w:hAnsiTheme="minorHAnsi" w:cs="Calibri"/>
                <w:bCs/>
                <w:spacing w:val="-6"/>
                <w:sz w:val="18"/>
                <w:szCs w:val="18"/>
              </w:rPr>
              <w:endnoteReference w:id="2"/>
            </w:r>
            <w:r w:rsidRPr="00A43398">
              <w:rPr>
                <w:rFonts w:asciiTheme="minorHAnsi" w:hAnsiTheme="minorHAnsi" w:cs="Calibri"/>
                <w:bCs/>
                <w:spacing w:val="-6"/>
                <w:sz w:val="18"/>
                <w:szCs w:val="18"/>
                <w:vertAlign w:val="superscript"/>
              </w:rPr>
              <w:t>)</w:t>
            </w:r>
          </w:p>
        </w:tc>
      </w:tr>
      <w:tr w:rsidR="00B57B48" w:rsidRPr="00B57B48" w14:paraId="22963D11" w14:textId="77777777" w:rsidTr="00A43398">
        <w:tc>
          <w:tcPr>
            <w:tcW w:w="313" w:type="dxa"/>
            <w:vAlign w:val="center"/>
          </w:tcPr>
          <w:p w14:paraId="67FDF5E2" w14:textId="77777777" w:rsidR="00B57B48" w:rsidRPr="005859B0" w:rsidRDefault="00B57B48" w:rsidP="005859B0">
            <w:pPr>
              <w:ind w:left="-76" w:right="-107"/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5859B0">
              <w:rPr>
                <w:rFonts w:asciiTheme="minorHAnsi" w:hAnsiTheme="minorHAnsi" w:cs="Calibri"/>
                <w:i/>
                <w:sz w:val="16"/>
                <w:szCs w:val="16"/>
              </w:rPr>
              <w:t>1.</w:t>
            </w:r>
          </w:p>
        </w:tc>
        <w:tc>
          <w:tcPr>
            <w:tcW w:w="3543" w:type="dxa"/>
            <w:vAlign w:val="center"/>
          </w:tcPr>
          <w:p w14:paraId="14CEC60F" w14:textId="77777777" w:rsidR="00B57B48" w:rsidRPr="005859B0" w:rsidRDefault="00B57B48" w:rsidP="00A43398">
            <w:pPr>
              <w:ind w:left="-108" w:right="-105"/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5859B0">
              <w:rPr>
                <w:rFonts w:asciiTheme="minorHAnsi" w:hAnsiTheme="minorHAnsi" w:cs="Calibri"/>
                <w:i/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90DC0E" w14:textId="77777777" w:rsidR="00B57B48" w:rsidRPr="005859B0" w:rsidRDefault="00B57B48" w:rsidP="003E4E53">
            <w:pPr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5859B0">
              <w:rPr>
                <w:rFonts w:asciiTheme="minorHAnsi" w:hAnsiTheme="minorHAnsi" w:cs="Calibri"/>
                <w:i/>
                <w:sz w:val="16"/>
                <w:szCs w:val="16"/>
              </w:rPr>
              <w:t>3.</w:t>
            </w:r>
          </w:p>
        </w:tc>
        <w:tc>
          <w:tcPr>
            <w:tcW w:w="4082" w:type="dxa"/>
            <w:vAlign w:val="center"/>
          </w:tcPr>
          <w:p w14:paraId="5F56DE2D" w14:textId="77777777" w:rsidR="00B57B48" w:rsidRPr="005859B0" w:rsidRDefault="00B57B48" w:rsidP="003E4E53">
            <w:pPr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5859B0">
              <w:rPr>
                <w:rFonts w:asciiTheme="minorHAnsi" w:hAnsiTheme="minorHAnsi" w:cs="Calibri"/>
                <w:i/>
                <w:sz w:val="16"/>
                <w:szCs w:val="16"/>
              </w:rPr>
              <w:t>4.</w:t>
            </w:r>
          </w:p>
        </w:tc>
      </w:tr>
      <w:tr w:rsidR="00946648" w:rsidRPr="00B57B48" w14:paraId="5696FAD6" w14:textId="77777777" w:rsidTr="00A43398">
        <w:trPr>
          <w:trHeight w:val="817"/>
        </w:trPr>
        <w:tc>
          <w:tcPr>
            <w:tcW w:w="313" w:type="dxa"/>
          </w:tcPr>
          <w:p w14:paraId="78B16B0C" w14:textId="77777777" w:rsidR="00946648" w:rsidRPr="00B57B48" w:rsidRDefault="00946648" w:rsidP="005859B0">
            <w:pPr>
              <w:pStyle w:val="Bezodstpw"/>
              <w:spacing w:before="120"/>
              <w:ind w:left="-76" w:right="-107"/>
              <w:jc w:val="center"/>
              <w:rPr>
                <w:rFonts w:asciiTheme="minorHAnsi" w:hAnsiTheme="minorHAnsi" w:cs="Calibri"/>
              </w:rPr>
            </w:pPr>
            <w:r w:rsidRPr="00B57B48">
              <w:rPr>
                <w:rFonts w:asciiTheme="minorHAnsi" w:hAnsiTheme="minorHAnsi" w:cs="Calibri"/>
              </w:rPr>
              <w:t>1.</w:t>
            </w:r>
          </w:p>
        </w:tc>
        <w:tc>
          <w:tcPr>
            <w:tcW w:w="3543" w:type="dxa"/>
          </w:tcPr>
          <w:p w14:paraId="33C93F7F" w14:textId="4F5DD0E3" w:rsidR="00946648" w:rsidRPr="005859B0" w:rsidRDefault="00946648" w:rsidP="00A43398">
            <w:pPr>
              <w:pStyle w:val="Bezodstpw"/>
              <w:spacing w:before="120" w:after="120"/>
              <w:ind w:right="-105"/>
              <w:rPr>
                <w:rFonts w:asciiTheme="minorHAnsi" w:hAnsiTheme="minorHAnsi" w:cs="Calibri"/>
                <w:bCs/>
              </w:rPr>
            </w:pPr>
            <w:r w:rsidRPr="005859B0">
              <w:rPr>
                <w:rFonts w:asciiTheme="minorHAnsi" w:hAnsiTheme="minorHAnsi" w:cs="Calibri"/>
                <w:bCs/>
              </w:rPr>
              <w:t>Warunek dot</w:t>
            </w:r>
            <w:r w:rsidR="00A43398">
              <w:rPr>
                <w:rFonts w:asciiTheme="minorHAnsi" w:hAnsiTheme="minorHAnsi" w:cs="Calibri"/>
                <w:bCs/>
              </w:rPr>
              <w:t>yczący</w:t>
            </w:r>
            <w:r w:rsidRPr="005859B0">
              <w:rPr>
                <w:rFonts w:asciiTheme="minorHAnsi" w:hAnsiTheme="minorHAnsi" w:cs="Calibri"/>
                <w:bCs/>
              </w:rPr>
              <w:t xml:space="preserve"> </w:t>
            </w:r>
            <w:r w:rsidR="00B25C8B" w:rsidRPr="005859B0">
              <w:rPr>
                <w:rFonts w:asciiTheme="minorHAnsi" w:hAnsiTheme="minorHAnsi" w:cs="Calibri"/>
                <w:bCs/>
              </w:rPr>
              <w:t xml:space="preserve">zdolności zawodowej - </w:t>
            </w:r>
            <w:r w:rsidRPr="005859B0">
              <w:rPr>
                <w:rFonts w:asciiTheme="minorHAnsi" w:hAnsiTheme="minorHAnsi" w:cs="Calibri"/>
                <w:bCs/>
              </w:rPr>
              <w:t xml:space="preserve">doświadczenia Wykonawcy określony </w:t>
            </w:r>
            <w:r w:rsidR="00A43398">
              <w:rPr>
                <w:rFonts w:asciiTheme="minorHAnsi" w:hAnsiTheme="minorHAnsi" w:cs="Calibri"/>
                <w:bCs/>
              </w:rPr>
              <w:br/>
            </w:r>
            <w:r w:rsidRPr="005859B0">
              <w:rPr>
                <w:rFonts w:asciiTheme="minorHAnsi" w:hAnsiTheme="minorHAnsi" w:cs="Calibri"/>
                <w:bCs/>
              </w:rPr>
              <w:t>w rozdz. X pkt 1.4. SWZ</w:t>
            </w:r>
          </w:p>
        </w:tc>
        <w:tc>
          <w:tcPr>
            <w:tcW w:w="1276" w:type="dxa"/>
          </w:tcPr>
          <w:p w14:paraId="4A95C55A" w14:textId="77777777" w:rsidR="00946648" w:rsidRPr="00B57B48" w:rsidRDefault="00946648" w:rsidP="005859B0">
            <w:pPr>
              <w:pStyle w:val="Bezodstpw"/>
              <w:jc w:val="center"/>
              <w:rPr>
                <w:rFonts w:asciiTheme="minorHAnsi" w:hAnsiTheme="minorHAnsi" w:cs="Calibri"/>
                <w:u w:val="single"/>
              </w:rPr>
            </w:pPr>
          </w:p>
          <w:p w14:paraId="07CD323E" w14:textId="77777777" w:rsidR="00946648" w:rsidRDefault="00946648" w:rsidP="005859B0">
            <w:pPr>
              <w:pStyle w:val="Bezodstpw"/>
              <w:jc w:val="center"/>
              <w:rPr>
                <w:rFonts w:asciiTheme="minorHAnsi" w:hAnsiTheme="minorHAnsi" w:cs="Calibri"/>
              </w:rPr>
            </w:pPr>
          </w:p>
          <w:p w14:paraId="6F88F57F" w14:textId="77777777" w:rsidR="00946648" w:rsidRPr="00B57B48" w:rsidRDefault="00946648" w:rsidP="005859B0">
            <w:pPr>
              <w:pStyle w:val="Bezodstpw"/>
              <w:jc w:val="center"/>
              <w:rPr>
                <w:rFonts w:asciiTheme="minorHAnsi" w:hAnsiTheme="minorHAnsi" w:cs="Calibri"/>
              </w:rPr>
            </w:pPr>
          </w:p>
          <w:p w14:paraId="743EE9B7" w14:textId="77777777" w:rsidR="00946648" w:rsidRPr="00B57B48" w:rsidRDefault="00946648" w:rsidP="005859B0">
            <w:pPr>
              <w:pStyle w:val="Bezodstpw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4082" w:type="dxa"/>
          </w:tcPr>
          <w:p w14:paraId="2C9916EE" w14:textId="77777777" w:rsidR="00946648" w:rsidRPr="00B57B48" w:rsidRDefault="00946648" w:rsidP="005859B0">
            <w:pPr>
              <w:pStyle w:val="Bezodstpw"/>
              <w:jc w:val="center"/>
              <w:rPr>
                <w:rFonts w:asciiTheme="minorHAnsi" w:hAnsiTheme="minorHAnsi" w:cs="Calibri"/>
                <w:u w:val="single"/>
              </w:rPr>
            </w:pPr>
          </w:p>
          <w:p w14:paraId="08116F46" w14:textId="77777777" w:rsidR="00946648" w:rsidRPr="00B57B48" w:rsidRDefault="00946648" w:rsidP="005859B0">
            <w:pPr>
              <w:pStyle w:val="Bezodstpw"/>
              <w:jc w:val="center"/>
              <w:rPr>
                <w:rFonts w:asciiTheme="minorHAnsi" w:hAnsiTheme="minorHAnsi" w:cs="Calibri"/>
                <w:u w:val="single"/>
              </w:rPr>
            </w:pPr>
          </w:p>
          <w:p w14:paraId="68105B99" w14:textId="77777777" w:rsidR="00946648" w:rsidRPr="00B57B48" w:rsidRDefault="00946648" w:rsidP="005859B0">
            <w:pPr>
              <w:pStyle w:val="Bezodstpw"/>
              <w:jc w:val="center"/>
              <w:rPr>
                <w:rFonts w:asciiTheme="minorHAnsi" w:hAnsiTheme="minorHAnsi" w:cs="Calibri"/>
              </w:rPr>
            </w:pPr>
          </w:p>
        </w:tc>
      </w:tr>
    </w:tbl>
    <w:p w14:paraId="7597FBBA" w14:textId="77777777" w:rsidR="00B57B48" w:rsidRPr="00B57B48" w:rsidRDefault="00B57B48" w:rsidP="00B57B48">
      <w:pPr>
        <w:suppressAutoHyphens w:val="0"/>
        <w:spacing w:after="120" w:line="312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6580749" w14:textId="49D4F264" w:rsidR="00D8255A" w:rsidRDefault="009A0AF8" w:rsidP="007C0F80">
      <w:pPr>
        <w:numPr>
          <w:ilvl w:val="0"/>
          <w:numId w:val="17"/>
        </w:numPr>
        <w:suppressAutoHyphens w:val="0"/>
        <w:spacing w:after="120" w:line="312" w:lineRule="auto"/>
        <w:ind w:left="357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C0F80">
        <w:rPr>
          <w:rFonts w:ascii="Calibri" w:eastAsia="Calibri" w:hAnsi="Calibri"/>
          <w:b/>
          <w:bCs/>
          <w:sz w:val="22"/>
          <w:szCs w:val="22"/>
          <w:lang w:eastAsia="en-US"/>
        </w:rPr>
        <w:t>Oświadczam</w:t>
      </w:r>
      <w:r w:rsidRPr="009A0AF8">
        <w:rPr>
          <w:rFonts w:ascii="Calibri" w:eastAsia="Calibri" w:hAnsi="Calibri"/>
          <w:sz w:val="22"/>
          <w:szCs w:val="22"/>
          <w:lang w:eastAsia="en-US"/>
        </w:rPr>
        <w:t xml:space="preserve">, że wszystkie informacje podane w powyższych oświadczeniach są aktualne </w:t>
      </w:r>
      <w:r w:rsidRPr="009A0AF8">
        <w:rPr>
          <w:rFonts w:ascii="Calibri" w:eastAsia="Calibri" w:hAnsi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0C88F7A" w14:textId="77777777" w:rsidR="00780023" w:rsidRPr="00D059D8" w:rsidRDefault="00780023" w:rsidP="007C0F80">
      <w:pPr>
        <w:numPr>
          <w:ilvl w:val="0"/>
          <w:numId w:val="17"/>
        </w:numPr>
        <w:suppressAutoHyphens w:val="0"/>
        <w:spacing w:after="240" w:line="312" w:lineRule="auto"/>
        <w:ind w:left="357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C0F80">
        <w:rPr>
          <w:rFonts w:ascii="Calibri" w:eastAsia="Calibri" w:hAnsi="Calibri"/>
          <w:b/>
          <w:bCs/>
          <w:sz w:val="22"/>
          <w:szCs w:val="22"/>
          <w:lang w:eastAsia="en-US"/>
        </w:rPr>
        <w:t>Wskazuję/my</w:t>
      </w:r>
      <w:r w:rsidRPr="00D059D8">
        <w:rPr>
          <w:rFonts w:ascii="Calibri" w:eastAsia="Calibri" w:hAnsi="Calibri"/>
          <w:sz w:val="22"/>
          <w:szCs w:val="22"/>
          <w:lang w:eastAsia="en-US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19350966" w14:textId="77777777" w:rsidR="00780023" w:rsidRPr="00D059D8" w:rsidRDefault="00780023" w:rsidP="007C0F80">
      <w:pPr>
        <w:tabs>
          <w:tab w:val="left" w:pos="0"/>
        </w:tabs>
        <w:suppressAutoHyphens w:val="0"/>
        <w:spacing w:before="120" w:after="160" w:line="312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................................................................................................................................................</w:t>
      </w:r>
    </w:p>
    <w:p w14:paraId="22B64BDF" w14:textId="77777777" w:rsidR="00780023" w:rsidRPr="00D059D8" w:rsidRDefault="00780023" w:rsidP="007C0F80">
      <w:pPr>
        <w:tabs>
          <w:tab w:val="left" w:pos="0"/>
        </w:tabs>
        <w:suppressAutoHyphens w:val="0"/>
        <w:spacing w:before="240" w:after="120" w:line="312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</w:t>
      </w:r>
    </w:p>
    <w:p w14:paraId="0963B54E" w14:textId="13319FA7" w:rsidR="00780023" w:rsidRPr="00780023" w:rsidRDefault="00780023" w:rsidP="007C0F80">
      <w:pPr>
        <w:tabs>
          <w:tab w:val="left" w:pos="0"/>
        </w:tabs>
        <w:suppressAutoHyphens w:val="0"/>
        <w:spacing w:before="120" w:after="120"/>
        <w:ind w:left="357"/>
        <w:jc w:val="both"/>
        <w:rPr>
          <w:rFonts w:ascii="Calibri" w:eastAsia="Calibri" w:hAnsi="Calibri"/>
          <w:sz w:val="16"/>
          <w:szCs w:val="16"/>
          <w:lang w:eastAsia="en-US"/>
        </w:rPr>
      </w:pPr>
      <w:r w:rsidRPr="00D059D8">
        <w:rPr>
          <w:rFonts w:ascii="Calibri" w:eastAsia="Calibri" w:hAnsi="Calibri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A1C71E8" w14:textId="4CBE384B" w:rsidR="00D8255A" w:rsidRDefault="00D8255A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88265F2" w14:textId="77777777" w:rsidR="007C0F80" w:rsidRDefault="007C0F80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59AA05F" w14:textId="77777777" w:rsidR="007A2EB2" w:rsidRDefault="007A2EB2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8070F9C" w14:textId="77777777" w:rsidR="007A2EB2" w:rsidRPr="00F85B6E" w:rsidRDefault="007A2EB2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B881674" w14:textId="1660E14C" w:rsidR="00602765" w:rsidRPr="00B86694" w:rsidRDefault="00F85B6E" w:rsidP="007C0F80">
      <w:pPr>
        <w:jc w:val="center"/>
        <w:rPr>
          <w:sz w:val="18"/>
          <w:szCs w:val="18"/>
        </w:rPr>
      </w:pPr>
      <w:r w:rsidRPr="00B86694">
        <w:rPr>
          <w:rFonts w:ascii="Calibri" w:hAnsi="Calibri" w:cs="Calibri"/>
          <w:b/>
          <w:sz w:val="18"/>
          <w:szCs w:val="18"/>
        </w:rPr>
        <w:t>DOKUMENT NALEŻY</w:t>
      </w:r>
      <w:r w:rsidR="00204F4A">
        <w:rPr>
          <w:rFonts w:ascii="Calibri" w:hAnsi="Calibri" w:cs="Calibri"/>
          <w:b/>
          <w:sz w:val="18"/>
          <w:szCs w:val="18"/>
        </w:rPr>
        <w:t xml:space="preserve"> </w:t>
      </w:r>
      <w:r w:rsidRPr="00B86694">
        <w:rPr>
          <w:rFonts w:ascii="Calibri" w:hAnsi="Calibri" w:cs="Calibri"/>
          <w:b/>
          <w:sz w:val="18"/>
          <w:szCs w:val="18"/>
        </w:rPr>
        <w:t>PODPISAĆ</w:t>
      </w:r>
      <w:r w:rsidR="00B86694" w:rsidRPr="00B86694">
        <w:rPr>
          <w:rFonts w:ascii="Calibri" w:hAnsi="Calibri" w:cs="Calibri"/>
          <w:b/>
          <w:sz w:val="18"/>
          <w:szCs w:val="18"/>
        </w:rPr>
        <w:t xml:space="preserve"> (OPATRZYĆ)</w:t>
      </w:r>
      <w:r w:rsidRPr="00B86694">
        <w:rPr>
          <w:rFonts w:ascii="Calibri" w:hAnsi="Calibri" w:cs="Calibri"/>
          <w:b/>
          <w:sz w:val="18"/>
          <w:szCs w:val="18"/>
        </w:rPr>
        <w:t xml:space="preserve"> KWALIFIKOWANYM PODPISEM ELEKTRONICZNYM, PODPISEM ZAUFANYM LUB PODPISEM OSOBISTYM</w:t>
      </w:r>
    </w:p>
    <w:sectPr w:rsidR="00602765" w:rsidRPr="00B86694" w:rsidSect="005C74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B8A9E" w14:textId="77777777" w:rsidR="0095100E" w:rsidRDefault="0095100E">
      <w:r>
        <w:separator/>
      </w:r>
    </w:p>
  </w:endnote>
  <w:endnote w:type="continuationSeparator" w:id="0">
    <w:p w14:paraId="25CCF420" w14:textId="77777777" w:rsidR="0095100E" w:rsidRDefault="0095100E">
      <w:r>
        <w:continuationSeparator/>
      </w:r>
    </w:p>
  </w:endnote>
  <w:endnote w:id="1">
    <w:p w14:paraId="382B9169" w14:textId="77777777" w:rsidR="00B57B48" w:rsidRPr="00816FFC" w:rsidRDefault="00B57B48" w:rsidP="00B57B48">
      <w:pPr>
        <w:pStyle w:val="Tekstprzypisukocowego"/>
        <w:rPr>
          <w:lang w:val="pl-PL"/>
        </w:rPr>
      </w:pPr>
      <w:r w:rsidRPr="00FF1726">
        <w:rPr>
          <w:rStyle w:val="Odwoanieprzypisukocowego"/>
          <w:b/>
          <w:sz w:val="22"/>
          <w:szCs w:val="22"/>
        </w:rPr>
        <w:endnoteRef/>
      </w:r>
      <w:r w:rsidRPr="00FF1726">
        <w:rPr>
          <w:b/>
          <w:sz w:val="22"/>
          <w:szCs w:val="22"/>
          <w:vertAlign w:val="superscript"/>
          <w:lang w:val="pl-PL"/>
        </w:rPr>
        <w:t>)</w:t>
      </w:r>
      <w:r>
        <w:t xml:space="preserve"> </w:t>
      </w:r>
      <w:r w:rsidRPr="00816FFC">
        <w:rPr>
          <w:rFonts w:cs="Calibri"/>
          <w:bCs/>
          <w:i/>
          <w:iCs/>
          <w:sz w:val="18"/>
          <w:szCs w:val="18"/>
        </w:rPr>
        <w:t>wpisać właściwe</w:t>
      </w:r>
    </w:p>
  </w:endnote>
  <w:endnote w:id="2">
    <w:p w14:paraId="7A764A40" w14:textId="77777777" w:rsidR="00B57B48" w:rsidRPr="006830D9" w:rsidRDefault="00B57B48" w:rsidP="00B57B48">
      <w:pPr>
        <w:pStyle w:val="Default"/>
        <w:ind w:left="142" w:hanging="142"/>
        <w:jc w:val="both"/>
        <w:rPr>
          <w:rFonts w:ascii="Calibri" w:hAnsi="Calibri"/>
          <w:i/>
          <w:sz w:val="16"/>
          <w:szCs w:val="16"/>
        </w:rPr>
      </w:pPr>
      <w:r w:rsidRPr="00FF1726">
        <w:rPr>
          <w:rStyle w:val="Odwoanieprzypisukocowego"/>
          <w:rFonts w:ascii="Calibri" w:hAnsi="Calibri" w:cs="Calibri"/>
          <w:b/>
          <w:sz w:val="22"/>
          <w:szCs w:val="22"/>
        </w:rPr>
        <w:endnoteRef/>
      </w:r>
      <w:r w:rsidRPr="00FF1726">
        <w:rPr>
          <w:rFonts w:ascii="Calibri" w:hAnsi="Calibri" w:cs="Calibri"/>
          <w:b/>
          <w:sz w:val="22"/>
          <w:szCs w:val="22"/>
          <w:vertAlign w:val="superscript"/>
        </w:rPr>
        <w:t>)</w:t>
      </w:r>
      <w:r>
        <w:t xml:space="preserve"> </w:t>
      </w:r>
      <w:r w:rsidRPr="00FF1726">
        <w:rPr>
          <w:rFonts w:ascii="Calibri" w:hAnsi="Calibri"/>
          <w:b/>
          <w:i/>
          <w:spacing w:val="-2"/>
          <w:sz w:val="16"/>
          <w:szCs w:val="16"/>
          <w:u w:val="single"/>
        </w:rPr>
        <w:t>W przypadku polegania na zdolnościach lub sytuacji podmiotów udostępniających zasoby</w:t>
      </w:r>
      <w:r w:rsidRPr="00FF1726">
        <w:rPr>
          <w:rFonts w:ascii="Calibri" w:hAnsi="Calibri"/>
          <w:i/>
          <w:spacing w:val="-2"/>
          <w:sz w:val="16"/>
          <w:szCs w:val="16"/>
        </w:rPr>
        <w:t xml:space="preserve">, </w:t>
      </w:r>
      <w:r w:rsidRPr="00FF1726">
        <w:rPr>
          <w:rFonts w:ascii="Calibri" w:hAnsi="Calibri"/>
          <w:b/>
          <w:i/>
          <w:spacing w:val="-2"/>
          <w:sz w:val="16"/>
          <w:szCs w:val="16"/>
        </w:rPr>
        <w:t>Wykonawca przedstawia, wraz z niniejszym</w:t>
      </w:r>
      <w:r w:rsidRPr="0073249D">
        <w:rPr>
          <w:rFonts w:ascii="Calibri" w:hAnsi="Calibri"/>
          <w:b/>
          <w:i/>
          <w:sz w:val="16"/>
          <w:szCs w:val="16"/>
        </w:rPr>
        <w:t xml:space="preserve"> oświadczeniem, także</w:t>
      </w:r>
      <w:r w:rsidRPr="0073249D">
        <w:rPr>
          <w:rFonts w:ascii="Calibri" w:hAnsi="Calibri"/>
          <w:i/>
          <w:sz w:val="16"/>
          <w:szCs w:val="16"/>
        </w:rPr>
        <w:t xml:space="preserve"> </w:t>
      </w:r>
      <w:r w:rsidRPr="0073249D">
        <w:rPr>
          <w:rFonts w:ascii="Calibri" w:hAnsi="Calibri"/>
          <w:b/>
          <w:i/>
          <w:sz w:val="16"/>
          <w:szCs w:val="16"/>
          <w:u w:val="single"/>
        </w:rPr>
        <w:t>oświadczenie podmiotu udostępniającego zasoby (wzór Załącznik nr 2 b do SWZ)</w:t>
      </w:r>
      <w:r w:rsidRPr="0073249D">
        <w:rPr>
          <w:rFonts w:ascii="Calibri" w:hAnsi="Calibri"/>
          <w:i/>
          <w:sz w:val="16"/>
          <w:szCs w:val="16"/>
        </w:rPr>
        <w:t xml:space="preserve">, potwierdzające brak podstaw wykluczenia tego podmiotu oraz odpowiednio spełnianie warunków udziału w postępowaniu, w zakresie, w jakim wykonawca powołuje się na jego zasoby oraz </w:t>
      </w:r>
      <w:r w:rsidRPr="0073249D">
        <w:rPr>
          <w:rFonts w:ascii="Calibri" w:hAnsi="Calibri"/>
          <w:b/>
          <w:i/>
          <w:sz w:val="16"/>
          <w:szCs w:val="16"/>
          <w:u w:val="single"/>
        </w:rPr>
        <w:t>zobowiązanie podmiotu udostępniającego zasoby</w:t>
      </w:r>
      <w:r w:rsidRPr="0073249D">
        <w:rPr>
          <w:rFonts w:ascii="Calibri" w:hAnsi="Calibri"/>
          <w:i/>
          <w:sz w:val="16"/>
          <w:szCs w:val="16"/>
        </w:rPr>
        <w:t xml:space="preserve"> do oddania mu do dyspozycji niezbędnych zasobów na potrzeby realizacji danego zamówienia lub inny podmiotowy środek dowodowy potwierdzający, że wykonawca, realizując zamówienie, będzie dysponował niezbę</w:t>
      </w:r>
      <w:r>
        <w:rPr>
          <w:rFonts w:ascii="Calibri" w:hAnsi="Calibri"/>
          <w:i/>
          <w:sz w:val="16"/>
          <w:szCs w:val="16"/>
        </w:rPr>
        <w:t xml:space="preserve">dnymi zasobami tych podmiotów.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32C84" w14:textId="77777777" w:rsidR="00EF4A72" w:rsidRDefault="00EF4A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2E2E2" w14:textId="77777777" w:rsidR="001748F9" w:rsidRDefault="001748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764D4">
      <w:rPr>
        <w:noProof/>
      </w:rPr>
      <w:t>2</w:t>
    </w:r>
    <w:r>
      <w:fldChar w:fldCharType="end"/>
    </w:r>
  </w:p>
  <w:p w14:paraId="5746B518" w14:textId="77777777" w:rsidR="00602765" w:rsidRDefault="006027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CAE24" w14:textId="77777777" w:rsidR="00216CA6" w:rsidRDefault="00216C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764D4">
      <w:rPr>
        <w:noProof/>
      </w:rPr>
      <w:t>1</w:t>
    </w:r>
    <w:r>
      <w:fldChar w:fldCharType="end"/>
    </w:r>
  </w:p>
  <w:p w14:paraId="40515D51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62712" w14:textId="77777777" w:rsidR="0095100E" w:rsidRDefault="0095100E">
      <w:r>
        <w:separator/>
      </w:r>
    </w:p>
  </w:footnote>
  <w:footnote w:type="continuationSeparator" w:id="0">
    <w:p w14:paraId="05A5F1CB" w14:textId="77777777" w:rsidR="0095100E" w:rsidRDefault="0095100E">
      <w:r>
        <w:continuationSeparator/>
      </w:r>
    </w:p>
  </w:footnote>
  <w:footnote w:id="1">
    <w:p w14:paraId="47877309" w14:textId="576F794A" w:rsidR="009A0AF8" w:rsidRPr="00781326" w:rsidRDefault="009A0AF8" w:rsidP="00B57B48">
      <w:pPr>
        <w:tabs>
          <w:tab w:val="left" w:pos="6300"/>
        </w:tabs>
        <w:jc w:val="both"/>
        <w:rPr>
          <w:rFonts w:ascii="Calibri" w:hAnsi="Calibri" w:cs="Calibri"/>
          <w:i/>
          <w:sz w:val="18"/>
          <w:szCs w:val="18"/>
        </w:rPr>
      </w:pPr>
      <w:r w:rsidRPr="00781326">
        <w:rPr>
          <w:rStyle w:val="Odwoanieprzypisudolnego"/>
          <w:rFonts w:ascii="Calibri" w:hAnsi="Calibri" w:cs="Calibri"/>
        </w:rPr>
        <w:footnoteRef/>
      </w:r>
      <w:r w:rsidRPr="00781326">
        <w:rPr>
          <w:rFonts w:ascii="Calibri" w:hAnsi="Calibri" w:cs="Calibri"/>
        </w:rPr>
        <w:t xml:space="preserve"> </w:t>
      </w:r>
      <w:r w:rsidRPr="00781326">
        <w:rPr>
          <w:rFonts w:ascii="Calibri" w:hAnsi="Calibri" w:cs="Calibri"/>
          <w:i/>
          <w:sz w:val="18"/>
          <w:szCs w:val="18"/>
          <w:u w:val="single"/>
        </w:rPr>
        <w:t xml:space="preserve">W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przypadku składania oferty przez wykonawców ubiegających się wspólnie o udzielenie zamówienia niniejsze oświadczenie składa każdy z Wykonawców</w:t>
      </w:r>
      <w:r w:rsidRPr="00781326">
        <w:rPr>
          <w:rFonts w:ascii="Calibri" w:hAnsi="Calibri" w:cs="Calibri"/>
          <w:b/>
          <w:i/>
          <w:sz w:val="18"/>
          <w:szCs w:val="18"/>
        </w:rPr>
        <w:t xml:space="preserve">.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Oświadczenie potwierdza brak podstaw wykluczenia oraz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spełnianie warunków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udziału w postępowaniu w zakresie, </w:t>
      </w:r>
      <w:r w:rsidRPr="003A1E48">
        <w:rPr>
          <w:rFonts w:ascii="Calibri" w:hAnsi="Calibri" w:cs="Calibri"/>
          <w:b/>
          <w:i/>
          <w:color w:val="000000"/>
          <w:sz w:val="18"/>
          <w:szCs w:val="18"/>
          <w:u w:val="single"/>
        </w:rPr>
        <w:t>w jakim każdy z Wykonawców wykazuje spełnianie warunków udziału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 </w:t>
      </w:r>
      <w:r w:rsidR="003A1E48">
        <w:rPr>
          <w:rFonts w:ascii="Calibri" w:hAnsi="Calibri" w:cs="Calibri"/>
          <w:b/>
          <w:i/>
          <w:color w:val="000000"/>
          <w:sz w:val="18"/>
          <w:szCs w:val="18"/>
        </w:rPr>
        <w:br/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w postępowaniu. </w:t>
      </w:r>
    </w:p>
    <w:p w14:paraId="3254F28B" w14:textId="77777777" w:rsidR="009A0AF8" w:rsidRPr="008A04EC" w:rsidRDefault="009A0AF8" w:rsidP="009A0AF8">
      <w:pPr>
        <w:pStyle w:val="Tekstprzypisudolnego"/>
        <w:rPr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A883E" w14:textId="77777777" w:rsidR="00EF4A72" w:rsidRDefault="00EF4A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2C66F" w14:textId="77777777" w:rsidR="005C747E" w:rsidRPr="007A186E" w:rsidRDefault="005C747E" w:rsidP="005C747E">
    <w:pPr>
      <w:jc w:val="center"/>
      <w:rPr>
        <w:i/>
        <w:sz w:val="16"/>
        <w:szCs w:val="16"/>
      </w:rPr>
    </w:pPr>
  </w:p>
  <w:p w14:paraId="177366B8" w14:textId="77777777" w:rsidR="005C747E" w:rsidRDefault="005C74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81031" w14:textId="5A291A6D" w:rsidR="003A1E48" w:rsidRPr="009220BB" w:rsidRDefault="003A1E48" w:rsidP="003A1E48">
    <w:pPr>
      <w:pStyle w:val="Nagwek"/>
      <w:tabs>
        <w:tab w:val="left" w:pos="2644"/>
      </w:tabs>
      <w:rPr>
        <w:rFonts w:ascii="Calibri" w:hAnsi="Calibri" w:cs="Calibri"/>
        <w:b/>
        <w:color w:val="C00000"/>
        <w:sz w:val="22"/>
        <w:szCs w:val="22"/>
      </w:rPr>
    </w:pPr>
    <w:bookmarkStart w:id="1" w:name="_Hlk75266366"/>
    <w:r w:rsidRPr="0014228A">
      <w:rPr>
        <w:rFonts w:ascii="Calibri" w:hAnsi="Calibri" w:cs="Calibri"/>
        <w:b/>
        <w:color w:val="C00000"/>
        <w:sz w:val="22"/>
        <w:szCs w:val="22"/>
      </w:rPr>
      <w:t>A</w:t>
    </w:r>
    <w:r w:rsidR="009220BB">
      <w:rPr>
        <w:rFonts w:ascii="Calibri" w:hAnsi="Calibri" w:cs="Calibri"/>
        <w:b/>
        <w:color w:val="C00000"/>
        <w:sz w:val="22"/>
        <w:szCs w:val="22"/>
      </w:rPr>
      <w:t>K</w:t>
    </w:r>
    <w:r w:rsidRPr="0014228A">
      <w:rPr>
        <w:rFonts w:ascii="Calibri" w:hAnsi="Calibri" w:cs="Calibri"/>
        <w:b/>
        <w:color w:val="C00000"/>
        <w:sz w:val="22"/>
        <w:szCs w:val="22"/>
      </w:rPr>
      <w:t>-</w:t>
    </w:r>
    <w:r w:rsidR="00EF4A72">
      <w:rPr>
        <w:rFonts w:ascii="Calibri" w:hAnsi="Calibri" w:cs="Calibri"/>
        <w:b/>
        <w:color w:val="C00000"/>
        <w:sz w:val="22"/>
        <w:szCs w:val="22"/>
      </w:rPr>
      <w:t>I</w:t>
    </w:r>
    <w:r w:rsidR="009220BB">
      <w:rPr>
        <w:rFonts w:ascii="Calibri" w:hAnsi="Calibri" w:cs="Calibri"/>
        <w:b/>
        <w:color w:val="C00000"/>
        <w:sz w:val="22"/>
        <w:szCs w:val="22"/>
      </w:rPr>
      <w:t>V</w:t>
    </w:r>
    <w:r w:rsidRPr="0014228A">
      <w:rPr>
        <w:rFonts w:ascii="Calibri" w:hAnsi="Calibri" w:cs="Calibri"/>
        <w:b/>
        <w:color w:val="C00000"/>
        <w:sz w:val="22"/>
        <w:szCs w:val="22"/>
      </w:rPr>
      <w:t>.271</w:t>
    </w:r>
    <w:r w:rsidR="00FE33BD" w:rsidRPr="0014228A">
      <w:rPr>
        <w:rFonts w:ascii="Calibri" w:hAnsi="Calibri" w:cs="Calibri"/>
        <w:b/>
        <w:color w:val="C00000"/>
        <w:sz w:val="22"/>
        <w:szCs w:val="22"/>
      </w:rPr>
      <w:t>.</w:t>
    </w:r>
    <w:r w:rsidR="006A1450">
      <w:rPr>
        <w:rFonts w:ascii="Calibri" w:hAnsi="Calibri" w:cs="Calibri"/>
        <w:b/>
        <w:color w:val="C00000"/>
        <w:sz w:val="22"/>
        <w:szCs w:val="22"/>
      </w:rPr>
      <w:t>68</w:t>
    </w:r>
    <w:r w:rsidRPr="0014228A">
      <w:rPr>
        <w:rFonts w:ascii="Calibri" w:hAnsi="Calibri" w:cs="Calibri"/>
        <w:b/>
        <w:color w:val="C00000"/>
        <w:sz w:val="22"/>
        <w:szCs w:val="22"/>
      </w:rPr>
      <w:t>.202</w:t>
    </w:r>
    <w:bookmarkEnd w:id="1"/>
    <w:r w:rsidR="006A1450">
      <w:rPr>
        <w:rFonts w:ascii="Calibri" w:hAnsi="Calibri" w:cs="Calibri"/>
        <w:b/>
        <w:color w:val="C00000"/>
        <w:sz w:val="22"/>
        <w:szCs w:val="22"/>
      </w:rPr>
      <w:t>5</w:t>
    </w:r>
    <w:r w:rsidRPr="0014228A">
      <w:rPr>
        <w:rFonts w:ascii="Calibri" w:hAnsi="Calibri" w:cs="Calibri"/>
        <w:b/>
        <w:color w:val="C00000"/>
        <w:sz w:val="22"/>
        <w:szCs w:val="22"/>
      </w:rPr>
      <w:tab/>
    </w:r>
  </w:p>
  <w:p w14:paraId="3E71FF3E" w14:textId="77777777" w:rsidR="005C747E" w:rsidRDefault="005C747E" w:rsidP="005C7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2702E4D"/>
    <w:multiLevelType w:val="hybridMultilevel"/>
    <w:tmpl w:val="5AF27410"/>
    <w:lvl w:ilvl="0" w:tplc="279255C8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9" w15:restartNumberingAfterBreak="0">
    <w:nsid w:val="050C5E4B"/>
    <w:multiLevelType w:val="hybridMultilevel"/>
    <w:tmpl w:val="8648F8B4"/>
    <w:lvl w:ilvl="0" w:tplc="B7189DA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2" w15:restartNumberingAfterBreak="0">
    <w:nsid w:val="196F6BE2"/>
    <w:multiLevelType w:val="hybridMultilevel"/>
    <w:tmpl w:val="BF280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E68"/>
    <w:multiLevelType w:val="hybridMultilevel"/>
    <w:tmpl w:val="5C709712"/>
    <w:lvl w:ilvl="0" w:tplc="FF2E55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26877"/>
    <w:multiLevelType w:val="hybridMultilevel"/>
    <w:tmpl w:val="47782252"/>
    <w:lvl w:ilvl="0" w:tplc="421EC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B04AE9"/>
    <w:multiLevelType w:val="hybridMultilevel"/>
    <w:tmpl w:val="6B286EEE"/>
    <w:lvl w:ilvl="0" w:tplc="7E60B6A4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741980"/>
    <w:multiLevelType w:val="hybridMultilevel"/>
    <w:tmpl w:val="D81681CE"/>
    <w:lvl w:ilvl="0" w:tplc="D130A134">
      <w:start w:val="1"/>
      <w:numFmt w:val="decimal"/>
      <w:lvlText w:val="%1)"/>
      <w:lvlJc w:val="left"/>
      <w:pPr>
        <w:ind w:left="885" w:hanging="52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A1D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9A1237F"/>
    <w:multiLevelType w:val="hybridMultilevel"/>
    <w:tmpl w:val="F9ACBFB2"/>
    <w:lvl w:ilvl="0" w:tplc="11EE57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27586"/>
    <w:multiLevelType w:val="hybridMultilevel"/>
    <w:tmpl w:val="6BC4B08A"/>
    <w:lvl w:ilvl="0" w:tplc="4B02220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479493">
    <w:abstractNumId w:val="0"/>
  </w:num>
  <w:num w:numId="2" w16cid:durableId="1102921700">
    <w:abstractNumId w:val="1"/>
  </w:num>
  <w:num w:numId="3" w16cid:durableId="1818760203">
    <w:abstractNumId w:val="2"/>
  </w:num>
  <w:num w:numId="4" w16cid:durableId="322123437">
    <w:abstractNumId w:val="3"/>
  </w:num>
  <w:num w:numId="5" w16cid:durableId="1500774439">
    <w:abstractNumId w:val="4"/>
  </w:num>
  <w:num w:numId="6" w16cid:durableId="1267157911">
    <w:abstractNumId w:val="5"/>
  </w:num>
  <w:num w:numId="7" w16cid:durableId="458913329">
    <w:abstractNumId w:val="6"/>
  </w:num>
  <w:num w:numId="8" w16cid:durableId="294608266">
    <w:abstractNumId w:val="20"/>
  </w:num>
  <w:num w:numId="9" w16cid:durableId="669598447">
    <w:abstractNumId w:val="7"/>
  </w:num>
  <w:num w:numId="10" w16cid:durableId="1112018858">
    <w:abstractNumId w:val="23"/>
  </w:num>
  <w:num w:numId="11" w16cid:durableId="591091936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2751008">
    <w:abstractNumId w:val="10"/>
  </w:num>
  <w:num w:numId="13" w16cid:durableId="1819374556">
    <w:abstractNumId w:val="10"/>
  </w:num>
  <w:num w:numId="14" w16cid:durableId="1899827724">
    <w:abstractNumId w:val="18"/>
  </w:num>
  <w:num w:numId="15" w16cid:durableId="892734855">
    <w:abstractNumId w:val="19"/>
  </w:num>
  <w:num w:numId="16" w16cid:durableId="483401485">
    <w:abstractNumId w:val="15"/>
  </w:num>
  <w:num w:numId="17" w16cid:durableId="1374159788">
    <w:abstractNumId w:val="14"/>
  </w:num>
  <w:num w:numId="18" w16cid:durableId="21209070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68612247">
    <w:abstractNumId w:val="9"/>
  </w:num>
  <w:num w:numId="20" w16cid:durableId="2010674343">
    <w:abstractNumId w:val="21"/>
  </w:num>
  <w:num w:numId="21" w16cid:durableId="1346178345">
    <w:abstractNumId w:val="12"/>
  </w:num>
  <w:num w:numId="22" w16cid:durableId="2021618093">
    <w:abstractNumId w:val="13"/>
  </w:num>
  <w:num w:numId="23" w16cid:durableId="1470971976">
    <w:abstractNumId w:val="22"/>
  </w:num>
  <w:num w:numId="24" w16cid:durableId="840003086">
    <w:abstractNumId w:val="8"/>
  </w:num>
  <w:num w:numId="25" w16cid:durableId="124008930">
    <w:abstractNumId w:val="16"/>
  </w:num>
  <w:num w:numId="26" w16cid:durableId="20820943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25029"/>
    <w:rsid w:val="000254CB"/>
    <w:rsid w:val="00044523"/>
    <w:rsid w:val="00047388"/>
    <w:rsid w:val="00051F08"/>
    <w:rsid w:val="00056704"/>
    <w:rsid w:val="0007796B"/>
    <w:rsid w:val="000A5303"/>
    <w:rsid w:val="000C38AA"/>
    <w:rsid w:val="000E63A5"/>
    <w:rsid w:val="000F0E15"/>
    <w:rsid w:val="00113A85"/>
    <w:rsid w:val="00133541"/>
    <w:rsid w:val="0014228A"/>
    <w:rsid w:val="00150680"/>
    <w:rsid w:val="001748F9"/>
    <w:rsid w:val="00193888"/>
    <w:rsid w:val="001A6909"/>
    <w:rsid w:val="001D7A7A"/>
    <w:rsid w:val="001E0643"/>
    <w:rsid w:val="001E2424"/>
    <w:rsid w:val="001E306E"/>
    <w:rsid w:val="00204A66"/>
    <w:rsid w:val="00204F4A"/>
    <w:rsid w:val="0020653F"/>
    <w:rsid w:val="002128CD"/>
    <w:rsid w:val="00214F54"/>
    <w:rsid w:val="00214F6E"/>
    <w:rsid w:val="00216466"/>
    <w:rsid w:val="00216CA6"/>
    <w:rsid w:val="00282BDB"/>
    <w:rsid w:val="002B1FD0"/>
    <w:rsid w:val="002C12AD"/>
    <w:rsid w:val="002C4996"/>
    <w:rsid w:val="002D096A"/>
    <w:rsid w:val="002D2C75"/>
    <w:rsid w:val="002D2C80"/>
    <w:rsid w:val="00301157"/>
    <w:rsid w:val="0030292D"/>
    <w:rsid w:val="00302F84"/>
    <w:rsid w:val="0031387A"/>
    <w:rsid w:val="003526C3"/>
    <w:rsid w:val="00352EFE"/>
    <w:rsid w:val="00394361"/>
    <w:rsid w:val="003A1E48"/>
    <w:rsid w:val="003B4FE8"/>
    <w:rsid w:val="003E01CA"/>
    <w:rsid w:val="003E544C"/>
    <w:rsid w:val="00420E85"/>
    <w:rsid w:val="00426592"/>
    <w:rsid w:val="0043044F"/>
    <w:rsid w:val="00474568"/>
    <w:rsid w:val="004911A1"/>
    <w:rsid w:val="0049381C"/>
    <w:rsid w:val="004A78F6"/>
    <w:rsid w:val="004B2C45"/>
    <w:rsid w:val="004D0E17"/>
    <w:rsid w:val="00523AA4"/>
    <w:rsid w:val="00524CA5"/>
    <w:rsid w:val="00527C0B"/>
    <w:rsid w:val="00544BFF"/>
    <w:rsid w:val="00571F16"/>
    <w:rsid w:val="005859B0"/>
    <w:rsid w:val="005C2DAB"/>
    <w:rsid w:val="005C747E"/>
    <w:rsid w:val="005E4DE6"/>
    <w:rsid w:val="005F6C0B"/>
    <w:rsid w:val="00602765"/>
    <w:rsid w:val="00653052"/>
    <w:rsid w:val="00654110"/>
    <w:rsid w:val="0067206B"/>
    <w:rsid w:val="006923B1"/>
    <w:rsid w:val="006944A0"/>
    <w:rsid w:val="006A1450"/>
    <w:rsid w:val="006B32C4"/>
    <w:rsid w:val="006B5BA6"/>
    <w:rsid w:val="006C649A"/>
    <w:rsid w:val="006C75D8"/>
    <w:rsid w:val="006D193C"/>
    <w:rsid w:val="006E10FD"/>
    <w:rsid w:val="006E1620"/>
    <w:rsid w:val="006E3DCD"/>
    <w:rsid w:val="006E4130"/>
    <w:rsid w:val="006F588F"/>
    <w:rsid w:val="00701C03"/>
    <w:rsid w:val="007026CD"/>
    <w:rsid w:val="007436D2"/>
    <w:rsid w:val="00750E59"/>
    <w:rsid w:val="00761708"/>
    <w:rsid w:val="0076300B"/>
    <w:rsid w:val="00780023"/>
    <w:rsid w:val="00781326"/>
    <w:rsid w:val="007914CD"/>
    <w:rsid w:val="007955F7"/>
    <w:rsid w:val="007A2EB2"/>
    <w:rsid w:val="007B308B"/>
    <w:rsid w:val="007B3430"/>
    <w:rsid w:val="007C0F80"/>
    <w:rsid w:val="007C6318"/>
    <w:rsid w:val="00826032"/>
    <w:rsid w:val="0083273B"/>
    <w:rsid w:val="008445BC"/>
    <w:rsid w:val="00850241"/>
    <w:rsid w:val="00881A97"/>
    <w:rsid w:val="008A2316"/>
    <w:rsid w:val="008A3D04"/>
    <w:rsid w:val="008E03E6"/>
    <w:rsid w:val="00904FCF"/>
    <w:rsid w:val="0091052B"/>
    <w:rsid w:val="009200DC"/>
    <w:rsid w:val="009204D7"/>
    <w:rsid w:val="009220BB"/>
    <w:rsid w:val="009341A3"/>
    <w:rsid w:val="00946648"/>
    <w:rsid w:val="0095100E"/>
    <w:rsid w:val="009876E0"/>
    <w:rsid w:val="00991E37"/>
    <w:rsid w:val="009936E6"/>
    <w:rsid w:val="009A0AF8"/>
    <w:rsid w:val="009A5272"/>
    <w:rsid w:val="009C4AA2"/>
    <w:rsid w:val="009D17CC"/>
    <w:rsid w:val="009D22E1"/>
    <w:rsid w:val="009D3E0D"/>
    <w:rsid w:val="009E153B"/>
    <w:rsid w:val="009F61BB"/>
    <w:rsid w:val="009F7774"/>
    <w:rsid w:val="00A168A8"/>
    <w:rsid w:val="00A26CBC"/>
    <w:rsid w:val="00A43398"/>
    <w:rsid w:val="00A53A6C"/>
    <w:rsid w:val="00A57094"/>
    <w:rsid w:val="00A764D4"/>
    <w:rsid w:val="00A87E15"/>
    <w:rsid w:val="00AB07FA"/>
    <w:rsid w:val="00AB15B5"/>
    <w:rsid w:val="00AD2177"/>
    <w:rsid w:val="00AE0615"/>
    <w:rsid w:val="00B00504"/>
    <w:rsid w:val="00B22C92"/>
    <w:rsid w:val="00B25C8B"/>
    <w:rsid w:val="00B310A3"/>
    <w:rsid w:val="00B50D33"/>
    <w:rsid w:val="00B56D00"/>
    <w:rsid w:val="00B57B48"/>
    <w:rsid w:val="00B708D8"/>
    <w:rsid w:val="00B73B1A"/>
    <w:rsid w:val="00B8464B"/>
    <w:rsid w:val="00B86694"/>
    <w:rsid w:val="00B87446"/>
    <w:rsid w:val="00B9216A"/>
    <w:rsid w:val="00B97380"/>
    <w:rsid w:val="00BA0DE2"/>
    <w:rsid w:val="00BD0719"/>
    <w:rsid w:val="00BD1C85"/>
    <w:rsid w:val="00BE6C81"/>
    <w:rsid w:val="00BE7744"/>
    <w:rsid w:val="00BF2E2E"/>
    <w:rsid w:val="00C00E75"/>
    <w:rsid w:val="00C34FB4"/>
    <w:rsid w:val="00C51667"/>
    <w:rsid w:val="00C61A47"/>
    <w:rsid w:val="00C71269"/>
    <w:rsid w:val="00C923E3"/>
    <w:rsid w:val="00CC5580"/>
    <w:rsid w:val="00CD1B07"/>
    <w:rsid w:val="00CF1277"/>
    <w:rsid w:val="00CF23F3"/>
    <w:rsid w:val="00D00DF3"/>
    <w:rsid w:val="00D059D8"/>
    <w:rsid w:val="00D20F34"/>
    <w:rsid w:val="00D8255A"/>
    <w:rsid w:val="00D9527F"/>
    <w:rsid w:val="00DA1467"/>
    <w:rsid w:val="00DA38AA"/>
    <w:rsid w:val="00DE5004"/>
    <w:rsid w:val="00DF35A1"/>
    <w:rsid w:val="00DF4F50"/>
    <w:rsid w:val="00E2364B"/>
    <w:rsid w:val="00E37A28"/>
    <w:rsid w:val="00E4768A"/>
    <w:rsid w:val="00E51E78"/>
    <w:rsid w:val="00E5798C"/>
    <w:rsid w:val="00E609CD"/>
    <w:rsid w:val="00E713EE"/>
    <w:rsid w:val="00E72E8E"/>
    <w:rsid w:val="00E77965"/>
    <w:rsid w:val="00EA5954"/>
    <w:rsid w:val="00ED5010"/>
    <w:rsid w:val="00EE0A41"/>
    <w:rsid w:val="00EF4A72"/>
    <w:rsid w:val="00EF507E"/>
    <w:rsid w:val="00EF5F1C"/>
    <w:rsid w:val="00F15C98"/>
    <w:rsid w:val="00F24014"/>
    <w:rsid w:val="00F421CE"/>
    <w:rsid w:val="00F52D4A"/>
    <w:rsid w:val="00F54BE6"/>
    <w:rsid w:val="00F61821"/>
    <w:rsid w:val="00F85B6E"/>
    <w:rsid w:val="00F925D3"/>
    <w:rsid w:val="00F937CF"/>
    <w:rsid w:val="00FE33BD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3459AB"/>
  <w15:docId w15:val="{096B4A61-8B88-4EDD-9E4C-D2321763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B48"/>
    <w:pPr>
      <w:suppressAutoHyphens w:val="0"/>
    </w:pPr>
    <w:rPr>
      <w:rFonts w:ascii="Calibri" w:eastAsia="Calibri" w:hAnsi="Calibri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B48"/>
    <w:rPr>
      <w:rFonts w:ascii="Calibri" w:eastAsia="Calibri" w:hAnsi="Calibri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B57B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8E519-00ED-40A8-8145-050A4B1F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lkaluza</dc:creator>
  <cp:lastModifiedBy>Bartosz Czupryński</cp:lastModifiedBy>
  <cp:revision>13</cp:revision>
  <cp:lastPrinted>2024-11-21T07:32:00Z</cp:lastPrinted>
  <dcterms:created xsi:type="dcterms:W3CDTF">2022-12-13T13:31:00Z</dcterms:created>
  <dcterms:modified xsi:type="dcterms:W3CDTF">2025-11-24T10:50:00Z</dcterms:modified>
</cp:coreProperties>
</file>